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30199" w:rsidRDefault="00D30199">
      <w:pPr>
        <w:ind w:right="27"/>
        <w:jc w:val="center"/>
        <w:rPr>
          <w:b/>
          <w:sz w:val="22"/>
          <w:szCs w:val="22"/>
        </w:rPr>
      </w:pPr>
      <w:r w:rsidRPr="00D30199">
        <w:rPr>
          <w:b/>
          <w:sz w:val="22"/>
          <w:szCs w:val="22"/>
        </w:rPr>
        <w:t>ООО "Теплоэнерго"</w:t>
      </w:r>
      <w:r>
        <w:rPr>
          <w:b/>
          <w:sz w:val="22"/>
          <w:szCs w:val="22"/>
        </w:rPr>
        <w:t xml:space="preserve"> 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ge">
                  <wp:posOffset>9772650</wp:posOffset>
                </wp:positionV>
                <wp:extent cx="942975" cy="283210"/>
                <wp:effectExtent l="0" t="0" r="9525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300" w:rsidRDefault="00501D77">
                            <w:r>
                              <w:rPr>
                                <w:b/>
                              </w:rPr>
                              <w:t xml:space="preserve">г. </w:t>
                            </w:r>
                            <w:r w:rsidR="00D30199">
                              <w:rPr>
                                <w:b/>
                              </w:rPr>
                              <w:t>Белебей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5pt;margin-top:769.5pt;width:74.25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" stroked="f">
                <v:textbox inset="0,0,0,0">
                  <w:txbxContent>
                    <w:p w:rsidR="007C2300" w:rsidRDefault="00501D77">
                      <w:r>
                        <w:rPr>
                          <w:b/>
                        </w:rPr>
                        <w:t xml:space="preserve">г. </w:t>
                      </w:r>
                      <w:r w:rsidR="00D30199">
                        <w:rPr>
                          <w:b/>
                        </w:rPr>
                        <w:t>Белебей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D30199" w:rsidP="007059DD">
      <w:pPr>
        <w:pageBreakBefore/>
        <w:ind w:firstLine="708"/>
        <w:jc w:val="both"/>
        <w:rPr>
          <w:b/>
          <w:sz w:val="22"/>
          <w:szCs w:val="22"/>
        </w:rPr>
      </w:pPr>
      <w:r w:rsidRPr="00D30199">
        <w:rPr>
          <w:b/>
          <w:sz w:val="22"/>
          <w:szCs w:val="22"/>
        </w:rPr>
        <w:lastRenderedPageBreak/>
        <w:t>ООО "Теплоэнерго"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4671CA">
        <w:rPr>
          <w:sz w:val="22"/>
          <w:szCs w:val="22"/>
        </w:rPr>
        <w:t>__________</w:t>
      </w:r>
      <w:r w:rsidR="00F37EC5">
        <w:rPr>
          <w:sz w:val="22"/>
          <w:szCs w:val="22"/>
        </w:rPr>
        <w:t xml:space="preserve"> </w:t>
      </w:r>
      <w:r w:rsidR="004671CA">
        <w:rPr>
          <w:sz w:val="22"/>
          <w:szCs w:val="22"/>
        </w:rPr>
        <w:t>____________________________</w:t>
      </w:r>
      <w:r w:rsidR="001E6AFF">
        <w:rPr>
          <w:sz w:val="22"/>
          <w:szCs w:val="22"/>
        </w:rPr>
        <w:t xml:space="preserve">, действующего на основании </w:t>
      </w:r>
      <w:r w:rsidR="004671CA">
        <w:rPr>
          <w:sz w:val="22"/>
          <w:szCs w:val="22"/>
        </w:rPr>
        <w:t>____________________</w:t>
      </w:r>
      <w:r w:rsidR="007059DD">
        <w:rPr>
          <w:sz w:val="22"/>
          <w:szCs w:val="22"/>
        </w:rPr>
        <w:t>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г.</w:t>
      </w:r>
      <w:r w:rsidR="004671CA">
        <w:rPr>
          <w:b/>
          <w:bCs/>
          <w:sz w:val="22"/>
          <w:szCs w:val="22"/>
        </w:rPr>
        <w:t xml:space="preserve"> Белебей</w:t>
      </w:r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7405AC" w:rsidRPr="00A21A0E" w:rsidRDefault="001E6AFF" w:rsidP="007405AC">
      <w:pPr>
        <w:ind w:right="3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ИНН 0274018377, </w:t>
      </w:r>
      <w:r w:rsidR="007405AC" w:rsidRPr="00A21A0E">
        <w:rPr>
          <w:sz w:val="22"/>
          <w:szCs w:val="22"/>
        </w:rPr>
        <w:t>КПП 997750001</w:t>
      </w:r>
      <w:r w:rsidR="007405AC">
        <w:rPr>
          <w:sz w:val="22"/>
          <w:szCs w:val="22"/>
        </w:rPr>
        <w:t xml:space="preserve"> </w:t>
      </w:r>
      <w:r w:rsidR="007405AC" w:rsidRPr="00A21A0E">
        <w:rPr>
          <w:sz w:val="22"/>
          <w:szCs w:val="22"/>
        </w:rPr>
        <w:t>р/счет 40702810129300000171</w:t>
      </w:r>
      <w:r w:rsidR="007405AC">
        <w:rPr>
          <w:sz w:val="22"/>
          <w:szCs w:val="22"/>
        </w:rPr>
        <w:t xml:space="preserve"> </w:t>
      </w:r>
      <w:r w:rsidR="007405AC" w:rsidRPr="00A21A0E">
        <w:rPr>
          <w:sz w:val="22"/>
          <w:szCs w:val="22"/>
        </w:rPr>
        <w:t xml:space="preserve">в филиале «НИЖЕГОРОДСКИЙ» </w:t>
      </w:r>
    </w:p>
    <w:p w:rsidR="007405AC" w:rsidRPr="001C7BE9" w:rsidRDefault="007405AC" w:rsidP="007405AC">
      <w:pPr>
        <w:ind w:right="30"/>
        <w:rPr>
          <w:sz w:val="22"/>
          <w:szCs w:val="22"/>
        </w:rPr>
      </w:pPr>
      <w:r w:rsidRPr="00A21A0E">
        <w:rPr>
          <w:sz w:val="22"/>
          <w:szCs w:val="22"/>
        </w:rPr>
        <w:t>ОАО «Альфа-Банк», г. Нижний Новгород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A21A0E">
        <w:rPr>
          <w:sz w:val="22"/>
          <w:szCs w:val="22"/>
        </w:rPr>
        <w:t>БИК 042202824</w:t>
      </w:r>
    </w:p>
    <w:p w:rsidR="007405AC" w:rsidRPr="001C7BE9" w:rsidRDefault="007405AC" w:rsidP="007405AC">
      <w:pPr>
        <w:rPr>
          <w:color w:val="000000"/>
          <w:sz w:val="22"/>
          <w:szCs w:val="22"/>
        </w:rPr>
      </w:pPr>
      <w:r w:rsidRPr="001C7BE9">
        <w:rPr>
          <w:sz w:val="22"/>
          <w:szCs w:val="22"/>
        </w:rPr>
        <w:t>к/счет 30101810200000000824 в ГРКЦ ГУ Банка России по Нижегородской области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4671CA">
        <w:rPr>
          <w:sz w:val="22"/>
          <w:szCs w:val="22"/>
        </w:rPr>
        <w:t>г. Белебей</w:t>
      </w: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A37" w:rsidRDefault="00D97A37">
      <w:r>
        <w:separator/>
      </w:r>
    </w:p>
  </w:endnote>
  <w:endnote w:type="continuationSeparator" w:id="0">
    <w:p w:rsidR="00D97A37" w:rsidRDefault="00D9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A37" w:rsidRDefault="00D97A37">
      <w:r>
        <w:separator/>
      </w:r>
    </w:p>
  </w:footnote>
  <w:footnote w:type="continuationSeparator" w:id="0">
    <w:p w:rsidR="00D97A37" w:rsidRDefault="00D97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184041"/>
    <w:rsid w:val="001E69B8"/>
    <w:rsid w:val="001E6AFF"/>
    <w:rsid w:val="00220044"/>
    <w:rsid w:val="00240B53"/>
    <w:rsid w:val="00254E07"/>
    <w:rsid w:val="00297434"/>
    <w:rsid w:val="003A0AD3"/>
    <w:rsid w:val="003E708F"/>
    <w:rsid w:val="004548B9"/>
    <w:rsid w:val="004671CA"/>
    <w:rsid w:val="004B5217"/>
    <w:rsid w:val="00501D77"/>
    <w:rsid w:val="0066692A"/>
    <w:rsid w:val="007059DD"/>
    <w:rsid w:val="007405AC"/>
    <w:rsid w:val="007C2300"/>
    <w:rsid w:val="0081215E"/>
    <w:rsid w:val="00825453"/>
    <w:rsid w:val="009D7F94"/>
    <w:rsid w:val="00A3590A"/>
    <w:rsid w:val="00AA5AA1"/>
    <w:rsid w:val="00BD7E87"/>
    <w:rsid w:val="00C22405"/>
    <w:rsid w:val="00CF51EC"/>
    <w:rsid w:val="00D30199"/>
    <w:rsid w:val="00D97A37"/>
    <w:rsid w:val="00E254BF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4908</Words>
  <Characters>27979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5</cp:revision>
  <cp:lastPrinted>2012-09-13T06:25:00Z</cp:lastPrinted>
  <dcterms:created xsi:type="dcterms:W3CDTF">2014-11-24T06:21:00Z</dcterms:created>
  <dcterms:modified xsi:type="dcterms:W3CDTF">2014-12-03T10:06:00Z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